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790806" w:rsidRPr="00DE51BA" w:rsidRDefault="00790806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A0693F" w:rsidRPr="00C47812" w:rsidRDefault="00A0693F" w:rsidP="00A0693F">
      <w:pPr>
        <w:jc w:val="both"/>
        <w:rPr>
          <w:rFonts w:ascii="Trebuchet MS" w:hAnsi="Trebuchet MS" w:cs="Arial"/>
          <w:b/>
          <w:noProof/>
        </w:rPr>
      </w:pPr>
      <w:r>
        <w:rPr>
          <w:rFonts w:ascii="Trebuchet MS" w:hAnsi="Trebuchet MS" w:cs="Arial"/>
          <w:b/>
          <w:noProof/>
        </w:rPr>
        <w:t xml:space="preserve">LA </w:t>
      </w:r>
      <w:r w:rsidRPr="00C47812">
        <w:rPr>
          <w:rFonts w:ascii="Trebuchet MS" w:hAnsi="Trebuchet MS" w:cs="Arial"/>
          <w:b/>
          <w:noProof/>
        </w:rPr>
        <w:t xml:space="preserve">MAINTENANCE </w:t>
      </w:r>
      <w:r>
        <w:rPr>
          <w:rFonts w:ascii="Trebuchet MS" w:hAnsi="Trebuchet MS" w:cs="Arial"/>
          <w:b/>
          <w:noProof/>
        </w:rPr>
        <w:t xml:space="preserve">ET FOURNITURE DE PIECES DETACHEES </w:t>
      </w:r>
      <w:r w:rsidRPr="00C47812">
        <w:rPr>
          <w:rFonts w:ascii="Trebuchet MS" w:hAnsi="Trebuchet MS" w:cs="Arial"/>
          <w:b/>
          <w:noProof/>
        </w:rPr>
        <w:t>DES EQUIPEMENTS DE BLANCHISSERIE POUR LES ETABLISSEMENTS DU GHT 49</w:t>
      </w:r>
    </w:p>
    <w:p w:rsidR="00944304" w:rsidRDefault="00944304" w:rsidP="00710FD6">
      <w:pPr>
        <w:tabs>
          <w:tab w:val="left" w:pos="426"/>
          <w:tab w:val="left" w:pos="851"/>
        </w:tabs>
        <w:jc w:val="both"/>
        <w:rPr>
          <w:rFonts w:ascii="Trebuchet MS" w:eastAsia="MS Mincho" w:hAnsi="Trebuchet MS"/>
          <w:lang w:eastAsia="ja-JP"/>
        </w:rPr>
      </w:pPr>
    </w:p>
    <w:p w:rsidR="00703E05" w:rsidRDefault="00E04939" w:rsidP="00710FD6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  <w:caps/>
        </w:rPr>
      </w:pPr>
      <w:r>
        <w:rPr>
          <w:rFonts w:ascii="Trebuchet MS" w:hAnsi="Trebuchet MS" w:cs="Arial"/>
          <w:b/>
          <w:noProof/>
        </w:rPr>
        <w:t>Consultation n°</w:t>
      </w:r>
      <w:r w:rsidRPr="00E04939">
        <w:rPr>
          <w:rFonts w:ascii="Trebuchet MS" w:hAnsi="Trebuchet MS" w:cs="Arial"/>
          <w:b/>
          <w:caps/>
        </w:rPr>
        <w:t xml:space="preserve"> </w:t>
      </w:r>
      <w:r w:rsidR="00944304" w:rsidRPr="00944304">
        <w:rPr>
          <w:rFonts w:ascii="Trebuchet MS" w:hAnsi="Trebuchet MS" w:cs="Arial"/>
          <w:b/>
        </w:rPr>
        <w:t>DTEM25AO0</w:t>
      </w:r>
      <w:r w:rsidR="00F50915">
        <w:rPr>
          <w:rFonts w:ascii="Trebuchet MS" w:hAnsi="Trebuchet MS" w:cs="Arial"/>
          <w:b/>
        </w:rPr>
        <w:t>20</w:t>
      </w:r>
      <w:r w:rsidR="00A0693F">
        <w:rPr>
          <w:rFonts w:ascii="Trebuchet MS" w:hAnsi="Trebuchet MS" w:cs="Arial"/>
          <w:b/>
        </w:rPr>
        <w:t>Maint_Blanchisserie</w:t>
      </w:r>
    </w:p>
    <w:p w:rsidR="00AB664D" w:rsidRDefault="00AB664D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1787758487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1333">
        <w:fldChar w:fldCharType="separate"/>
      </w:r>
      <w:r>
        <w:fldChar w:fldCharType="end"/>
      </w:r>
      <w:permEnd w:id="1787758487"/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842420330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351333">
        <w:rPr>
          <w:rFonts w:ascii="Arial" w:hAnsi="Arial"/>
        </w:rPr>
      </w:r>
      <w:r w:rsidR="00351333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842420330"/>
      <w:r>
        <w:rPr>
          <w:rFonts w:ascii="Arial" w:hAnsi="Arial"/>
        </w:rPr>
        <w:tab/>
        <w:t>au(x) lot(s) n°</w:t>
      </w:r>
      <w:permStart w:id="659061368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659061368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1688349223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1333">
        <w:fldChar w:fldCharType="separate"/>
      </w:r>
      <w:r>
        <w:fldChar w:fldCharType="end"/>
      </w:r>
      <w:permEnd w:id="1688349223"/>
      <w:r w:rsidR="00EE43E3">
        <w:rPr>
          <w:rFonts w:ascii="Arial" w:hAnsi="Arial" w:cs="Arial"/>
        </w:rPr>
        <w:tab/>
        <w:t>à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974613585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1333">
        <w:fldChar w:fldCharType="separate"/>
      </w:r>
      <w:r>
        <w:fldChar w:fldCharType="end"/>
      </w:r>
      <w:permEnd w:id="974613585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492000402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351333">
        <w:rPr>
          <w:rFonts w:ascii="Arial" w:hAnsi="Arial"/>
        </w:rPr>
      </w:r>
      <w:r w:rsidR="00351333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492000402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703E05" w:rsidRPr="00213179" w:rsidRDefault="00703E05" w:rsidP="00703E05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La durée d’exécution du marché est fixée dans le Cahier des Clauses Particulières (C.C.</w:t>
      </w:r>
      <w:r w:rsidR="00A0693F">
        <w:rPr>
          <w:rFonts w:ascii="Arial" w:hAnsi="Arial" w:cs="Arial"/>
        </w:rPr>
        <w:t>A.</w:t>
      </w:r>
      <w:r w:rsidR="00530ABF">
        <w:rPr>
          <w:rFonts w:ascii="Arial" w:hAnsi="Arial" w:cs="Arial"/>
        </w:rPr>
        <w:t>P</w:t>
      </w:r>
      <w:r>
        <w:rPr>
          <w:rFonts w:ascii="Arial" w:hAnsi="Arial" w:cs="Arial"/>
        </w:rPr>
        <w:t>).</w:t>
      </w:r>
    </w:p>
    <w:p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655571612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464468786" w:edGrp="everyone" w:colFirst="1" w:colLast="1"/>
            <w:permEnd w:id="655571612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45564404" w:edGrp="everyone" w:colFirst="1" w:colLast="1"/>
            <w:permEnd w:id="464468786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642008656" w:edGrp="everyone" w:colFirst="1" w:colLast="1"/>
            <w:permEnd w:id="45564404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445806579" w:edGrp="everyone" w:colFirst="1" w:colLast="1"/>
            <w:permEnd w:id="642008656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1909937970" w:edGrp="everyone" w:colFirst="1" w:colLast="1"/>
            <w:permEnd w:id="1445806579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716184081" w:edGrp="everyone" w:colFirst="1" w:colLast="1"/>
            <w:permEnd w:id="1909937970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716184081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1072132014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351333">
        <w:rPr>
          <w:rFonts w:ascii="Arial" w:hAnsi="Arial" w:cs="Arial"/>
          <w:bCs/>
        </w:rPr>
      </w:r>
      <w:r w:rsidR="00351333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1072132014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0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1580152317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351333">
        <w:rPr>
          <w:rFonts w:ascii="Arial" w:hAnsi="Arial" w:cs="Arial"/>
          <w:bCs/>
        </w:rPr>
      </w:r>
      <w:r w:rsidR="00351333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0"/>
      <w:permEnd w:id="1580152317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40436358" w:edGrp="everyone" w:colFirst="0" w:colLast="0"/>
            <w:permStart w:id="1456484240" w:edGrp="everyone" w:colFirst="1" w:colLast="1"/>
            <w:permStart w:id="554840200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007576976" w:edGrp="everyone" w:colFirst="0" w:colLast="0"/>
            <w:permStart w:id="672802575" w:edGrp="everyone" w:colFirst="1" w:colLast="1"/>
            <w:permStart w:id="1104945161" w:edGrp="everyone" w:colFirst="2" w:colLast="2"/>
            <w:permEnd w:id="40436358"/>
            <w:permEnd w:id="1456484240"/>
            <w:permEnd w:id="554840200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816547389" w:edGrp="everyone" w:colFirst="0" w:colLast="0"/>
            <w:permStart w:id="9505905" w:edGrp="everyone" w:colFirst="1" w:colLast="1"/>
            <w:permStart w:id="860317326" w:edGrp="everyone" w:colFirst="2" w:colLast="2"/>
            <w:permEnd w:id="1007576976"/>
            <w:permEnd w:id="672802575"/>
            <w:permEnd w:id="1104945161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2082042373" w:edGrp="everyone" w:colFirst="0" w:colLast="0"/>
            <w:permStart w:id="918561635" w:edGrp="everyone" w:colFirst="1" w:colLast="1"/>
            <w:permStart w:id="1331177899" w:edGrp="everyone" w:colFirst="2" w:colLast="2"/>
            <w:permEnd w:id="1816547389"/>
            <w:permEnd w:id="9505905"/>
            <w:permEnd w:id="860317326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2082042373"/>
      <w:permEnd w:id="918561635"/>
      <w:permEnd w:id="1331177899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1614685702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1333">
        <w:fldChar w:fldCharType="separate"/>
      </w:r>
      <w:r>
        <w:fldChar w:fldCharType="end"/>
      </w:r>
      <w:permEnd w:id="1614685702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1015969691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351333">
        <w:fldChar w:fldCharType="separate"/>
      </w:r>
      <w:r w:rsidRPr="00B14FD5">
        <w:fldChar w:fldCharType="end"/>
      </w:r>
      <w:permEnd w:id="1015969691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999972024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351333">
        <w:fldChar w:fldCharType="separate"/>
      </w:r>
      <w:r w:rsidRPr="00B14FD5">
        <w:fldChar w:fldCharType="end"/>
      </w:r>
      <w:permEnd w:id="999972024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1403997971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351333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1403997971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F67A4C" w:rsidRP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F67A4C" w:rsidRDefault="00F67A4C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E85562" w:rsidRPr="002A63A9" w:rsidRDefault="00E85562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ermStart w:id="1554388554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351333">
        <w:rPr>
          <w:rFonts w:ascii="Arial" w:hAnsi="Arial" w:cs="Arial"/>
        </w:rPr>
      </w:r>
      <w:r w:rsidR="00351333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554388554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1721963943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351333">
        <w:rPr>
          <w:rFonts w:ascii="Arial" w:hAnsi="Arial" w:cs="Arial"/>
        </w:rPr>
      </w:r>
      <w:r w:rsidR="00351333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721963943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614748112" w:edGrp="everyone"/>
    <w:p w:rsidR="00E85562" w:rsidRPr="00880524" w:rsidRDefault="00E85562" w:rsidP="00E85562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351333">
        <w:rPr>
          <w:rFonts w:ascii="Arial" w:hAnsi="Arial" w:cs="Arial"/>
        </w:rPr>
      </w:r>
      <w:r w:rsidR="00351333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614748112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E85562" w:rsidRDefault="00E85562" w:rsidP="00E85562">
      <w:pPr>
        <w:pStyle w:val="fcase1ertab"/>
        <w:ind w:left="0" w:firstLine="0"/>
        <w:rPr>
          <w:rFonts w:ascii="Arial" w:hAnsi="Arial" w:cs="Arial"/>
        </w:rPr>
      </w:pPr>
    </w:p>
    <w:p w:rsidR="002C2CA3" w:rsidRDefault="00E85562" w:rsidP="00F67A4C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>à livrer les fournitures demandées et</w:t>
      </w:r>
      <w:r>
        <w:rPr>
          <w:rFonts w:ascii="Arial" w:hAnsi="Arial" w:cs="Arial"/>
        </w:rPr>
        <w:t>/ou</w:t>
      </w:r>
      <w:r w:rsidRPr="00E747E7">
        <w:rPr>
          <w:rFonts w:ascii="Arial" w:hAnsi="Arial" w:cs="Arial"/>
        </w:rPr>
        <w:t xml:space="preserve"> à exé</w:t>
      </w:r>
      <w:r>
        <w:rPr>
          <w:rFonts w:ascii="Arial" w:hAnsi="Arial" w:cs="Arial"/>
        </w:rPr>
        <w:t xml:space="preserve">cuter les prestations demandées </w:t>
      </w:r>
      <w:r w:rsidRPr="00E747E7">
        <w:rPr>
          <w:rFonts w:ascii="Arial" w:hAnsi="Arial" w:cs="Arial"/>
        </w:rPr>
        <w:t>aux prix indiqués dans l’annexe financière jointe au présent document.</w:t>
      </w:r>
    </w:p>
    <w:p w:rsidR="00F67A4C" w:rsidRDefault="00F67A4C" w:rsidP="00F67A4C">
      <w:pPr>
        <w:pStyle w:val="fcase1ertab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1964862320" w:edGrp="everyone"/>
      <w:r w:rsidR="00577862">
        <w:rPr>
          <w:rFonts w:ascii="Arial" w:hAnsi="Arial" w:cs="Arial"/>
        </w:rPr>
        <w:t xml:space="preserve"> </w:t>
      </w:r>
    </w:p>
    <w:permEnd w:id="1964862320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774646083" w:edGrp="everyone"/>
      <w:r w:rsidR="00577862">
        <w:rPr>
          <w:rFonts w:ascii="Arial" w:hAnsi="Arial" w:cs="Arial"/>
        </w:rPr>
        <w:t xml:space="preserve"> </w:t>
      </w:r>
    </w:p>
    <w:permEnd w:id="774646083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444534201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351333">
        <w:fldChar w:fldCharType="separate"/>
      </w:r>
      <w:r w:rsidR="007D7A65">
        <w:fldChar w:fldCharType="end"/>
      </w:r>
      <w:permEnd w:id="444534201"/>
      <w:r>
        <w:tab/>
        <w:t>NON</w:t>
      </w:r>
      <w:r>
        <w:tab/>
      </w:r>
      <w:r>
        <w:tab/>
      </w:r>
      <w:r>
        <w:tab/>
      </w:r>
      <w:permStart w:id="1746152443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351333">
        <w:fldChar w:fldCharType="separate"/>
      </w:r>
      <w:r w:rsidR="007D7A65">
        <w:fldChar w:fldCharType="end"/>
      </w:r>
      <w:permEnd w:id="1746152443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F67A4C" w:rsidRDefault="00F67A4C" w:rsidP="00F67A4C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433804203" w:edGrp="everyone" w:colFirst="0" w:colLast="0"/>
            <w:permStart w:id="1289110854" w:edGrp="everyone" w:colFirst="1" w:colLast="1"/>
            <w:permStart w:id="1532523326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28838318" w:edGrp="everyone" w:colFirst="0" w:colLast="0"/>
            <w:permStart w:id="1765157696" w:edGrp="everyone" w:colFirst="1" w:colLast="1"/>
            <w:permStart w:id="603854266" w:edGrp="everyone" w:colFirst="2" w:colLast="2"/>
            <w:permEnd w:id="1433804203"/>
            <w:permEnd w:id="1289110854"/>
            <w:permEnd w:id="1532523326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184764226" w:edGrp="everyone" w:colFirst="0" w:colLast="0"/>
            <w:permStart w:id="1371956422" w:edGrp="everyone" w:colFirst="1" w:colLast="1"/>
            <w:permStart w:id="898324530" w:edGrp="everyone" w:colFirst="2" w:colLast="2"/>
            <w:permEnd w:id="28838318"/>
            <w:permEnd w:id="1765157696"/>
            <w:permEnd w:id="603854266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732601414" w:edGrp="everyone" w:colFirst="0" w:colLast="0"/>
            <w:permStart w:id="1367018605" w:edGrp="everyone" w:colFirst="1" w:colLast="1"/>
            <w:permStart w:id="1956851694" w:edGrp="everyone" w:colFirst="2" w:colLast="2"/>
            <w:permEnd w:id="1184764226"/>
            <w:permEnd w:id="1371956422"/>
            <w:permEnd w:id="898324530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2102029679" w:edGrp="everyone" w:colFirst="0" w:colLast="0"/>
            <w:permStart w:id="816400706" w:edGrp="everyone" w:colFirst="1" w:colLast="1"/>
            <w:permStart w:id="1366717092" w:edGrp="everyone" w:colFirst="2" w:colLast="2"/>
            <w:permEnd w:id="1732601414"/>
            <w:permEnd w:id="1367018605"/>
            <w:permEnd w:id="1956851694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2102029679"/>
      <w:permEnd w:id="816400706"/>
      <w:permEnd w:id="1366717092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Etablissement support agissant au nom et pour le compte des établissements du GHT 49 (Art. L6132-3 3° et R. 6132-</w:t>
      </w:r>
      <w:r w:rsidR="00382334">
        <w:rPr>
          <w:rFonts w:ascii="Arial" w:hAnsi="Arial" w:cs="Arial"/>
        </w:rPr>
        <w:t>16 du code de la santé publique</w:t>
      </w:r>
      <w:r w:rsidRPr="00515D76">
        <w:rPr>
          <w:rFonts w:ascii="Arial" w:hAnsi="Arial" w:cs="Arial"/>
        </w:rPr>
        <w:t>)</w:t>
      </w:r>
    </w:p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E85562" w:rsidRPr="00F7733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  <w:b w:val="0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 xml:space="preserve">264 900 036 00015 </w:t>
      </w:r>
      <w:r>
        <w:rPr>
          <w:rFonts w:ascii="Arial" w:hAnsi="Arial" w:cs="Arial"/>
        </w:rPr>
        <w:t>2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sdt>
      <w:sdtPr>
        <w:rPr>
          <w:rFonts w:ascii="Arial" w:hAnsi="Arial" w:cs="Arial"/>
          <w:b/>
        </w:rPr>
        <w:alias w:val="Comptable assignataire"/>
        <w:tag w:val="Comptable assignataire"/>
        <w:id w:val="-505752365"/>
        <w:placeholder>
          <w:docPart w:val="DefaultPlaceholder_-1854013439"/>
        </w:placeholder>
        <w:dropDownList>
          <w:listItem w:value="Choisissez un élément."/>
          <w:listItem w:displayText="TRESORERIE PRINCIPALE DU CHU D'ANGERS - 4 RUE LARREY 49 933 ANGERS CEDEX 9" w:value="TRESORERIE PRINCIPALE DU CHU D'ANGERS - 4 RUE LARREY 49 933 ANGERS CEDEX 9"/>
          <w:listItem w:displayText="CF. LISTE DES COMPTABLES ASSIGNATAIRES DES ETABLISSEMENTS, JOINTE EN ANNEXE" w:value="CF. LISTE DES COMPTABLES ASSIGNATAIRES DES ETABLISSEMENTS, JOINTE EN ANNEXE"/>
        </w:dropDownList>
      </w:sdtPr>
      <w:sdtEndPr/>
      <w:sdtContent>
        <w:p w:rsidR="00E85562" w:rsidRPr="00F77336" w:rsidRDefault="00515D76" w:rsidP="00E85562">
          <w:pPr>
            <w:pStyle w:val="fcase2metab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CF. LISTE DES COMPTABLES ASSIGNATAIRES DES ETABLISSEMENTS, JOINTE EN ANNEXE</w:t>
          </w:r>
        </w:p>
      </w:sdtContent>
    </w:sdt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351333">
        <w:rPr>
          <w:rFonts w:ascii="Arial" w:hAnsi="Arial"/>
        </w:rPr>
      </w:r>
      <w:r w:rsidR="00351333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351333">
        <w:rPr>
          <w:rFonts w:ascii="Arial" w:hAnsi="Arial"/>
        </w:rPr>
      </w:r>
      <w:r w:rsidR="00351333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351333">
        <w:rPr>
          <w:rFonts w:ascii="Arial" w:hAnsi="Arial"/>
        </w:rPr>
      </w:r>
      <w:r w:rsidR="00351333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351333">
        <w:rPr>
          <w:rFonts w:ascii="Arial" w:hAnsi="Arial"/>
        </w:rPr>
      </w:r>
      <w:r w:rsidR="00351333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213179" w:rsidRDefault="00213179" w:rsidP="009B45B9">
      <w:pPr>
        <w:tabs>
          <w:tab w:val="left" w:pos="851"/>
        </w:tabs>
      </w:pP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7F42C2" w:rsidRDefault="00E85562" w:rsidP="007F42C2">
      <w:pPr>
        <w:ind w:left="5954"/>
        <w:jc w:val="center"/>
        <w:rPr>
          <w:rFonts w:ascii="Arial" w:hAnsi="Arial"/>
        </w:rPr>
      </w:pPr>
      <w:r w:rsidRPr="00243776">
        <w:rPr>
          <w:rFonts w:ascii="Arial" w:hAnsi="Arial"/>
        </w:rPr>
        <w:t>Signature :</w:t>
      </w:r>
    </w:p>
    <w:p w:rsidR="005A546C" w:rsidRPr="007F42C2" w:rsidRDefault="005A546C" w:rsidP="007F42C2">
      <w:pPr>
        <w:ind w:left="5954"/>
        <w:jc w:val="center"/>
        <w:rPr>
          <w:rFonts w:ascii="Arial" w:hAnsi="Arial"/>
        </w:rPr>
      </w:pP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Pour la directrice générale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et par délégation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</w:p>
    <w:p w:rsidR="007F42C2" w:rsidRDefault="00415BE3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M. le Directeur des achats du GHT 49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</w:p>
    <w:p w:rsidR="005A546C" w:rsidRPr="00243776" w:rsidRDefault="00E04939" w:rsidP="007F42C2">
      <w:pPr>
        <w:ind w:left="5954"/>
        <w:jc w:val="center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Cs w:val="18"/>
        </w:rPr>
        <w:t>T</w:t>
      </w:r>
      <w:r w:rsidR="00120FA6">
        <w:rPr>
          <w:rFonts w:ascii="Arial" w:hAnsi="Arial"/>
          <w:b/>
          <w:szCs w:val="18"/>
        </w:rPr>
        <w:t>hibaud</w:t>
      </w:r>
      <w:r>
        <w:rPr>
          <w:rFonts w:ascii="Arial" w:hAnsi="Arial"/>
          <w:b/>
          <w:szCs w:val="18"/>
        </w:rPr>
        <w:t xml:space="preserve"> ARNAULD DES LIONS</w:t>
      </w:r>
    </w:p>
    <w:p w:rsidR="00351333" w:rsidRDefault="00351333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rFonts w:ascii="Arial" w:hAnsi="Arial" w:cs="Arial"/>
          <w:sz w:val="22"/>
          <w:szCs w:val="22"/>
        </w:rPr>
      </w:pPr>
    </w:p>
    <w:p w:rsidR="00351333" w:rsidRDefault="00351333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rFonts w:ascii="Arial" w:hAnsi="Arial" w:cs="Arial"/>
          <w:sz w:val="22"/>
          <w:szCs w:val="22"/>
        </w:rPr>
      </w:pPr>
    </w:p>
    <w:p w:rsidR="00351333" w:rsidRDefault="00351333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rFonts w:ascii="Arial" w:hAnsi="Arial" w:cs="Arial"/>
          <w:sz w:val="22"/>
          <w:szCs w:val="22"/>
        </w:rPr>
      </w:pPr>
    </w:p>
    <w:p w:rsidR="00351333" w:rsidRDefault="00351333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rFonts w:ascii="Arial" w:hAnsi="Arial" w:cs="Arial"/>
          <w:sz w:val="22"/>
          <w:szCs w:val="22"/>
        </w:rPr>
      </w:pPr>
    </w:p>
    <w:p w:rsidR="007F42C2" w:rsidRPr="007F42C2" w:rsidRDefault="007F42C2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color w:val="FFFFFF" w:themeColor="background1"/>
        </w:rPr>
      </w:pPr>
      <w:bookmarkStart w:id="1" w:name="_GoBack"/>
      <w:bookmarkEnd w:id="1"/>
      <w:r w:rsidRPr="00351333">
        <w:rPr>
          <w:rFonts w:ascii="Arial" w:hAnsi="Arial" w:cs="Arial"/>
          <w:sz w:val="22"/>
          <w:szCs w:val="22"/>
        </w:rPr>
        <w:t>#signature#</w:t>
      </w:r>
    </w:p>
    <w:sectPr w:rsidR="007F42C2" w:rsidRPr="007F42C2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0" w:rsidRDefault="00DB19E0">
      <w:r>
        <w:separator/>
      </w:r>
    </w:p>
  </w:endnote>
  <w:endnote w:type="continuationSeparator" w:id="0">
    <w:p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Default="00944304" w:rsidP="00A0693F">
          <w:pPr>
            <w:jc w:val="center"/>
            <w:rPr>
              <w:rFonts w:ascii="Arial" w:hAnsi="Arial" w:cs="Arial"/>
              <w:b/>
            </w:rPr>
          </w:pPr>
          <w:r w:rsidRPr="00944304">
            <w:rPr>
              <w:rFonts w:ascii="Trebuchet MS" w:hAnsi="Trebuchet MS" w:cs="Arial"/>
              <w:b/>
            </w:rPr>
            <w:t>DTEM25AO0</w:t>
          </w:r>
          <w:r w:rsidR="00F50915">
            <w:rPr>
              <w:rFonts w:ascii="Trebuchet MS" w:hAnsi="Trebuchet MS" w:cs="Arial"/>
              <w:b/>
            </w:rPr>
            <w:t>20</w:t>
          </w:r>
          <w:r w:rsidR="00A0693F">
            <w:rPr>
              <w:rFonts w:ascii="Trebuchet MS" w:hAnsi="Trebuchet MS" w:cs="Arial"/>
              <w:b/>
            </w:rPr>
            <w:t>Maint_Blanchisserie</w:t>
          </w:r>
        </w:p>
      </w:tc>
      <w:tc>
        <w:tcPr>
          <w:tcW w:w="896" w:type="dxa"/>
          <w:shd w:val="clear" w:color="auto" w:fill="66CCFF"/>
        </w:tcPr>
        <w:p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351333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351333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0" w:rsidRDefault="00DB19E0">
      <w:r>
        <w:separator/>
      </w:r>
    </w:p>
  </w:footnote>
  <w:footnote w:type="continuationSeparator" w:id="0">
    <w:p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00736D68" wp14:editId="6738F057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20EB0"/>
    <w:rsid w:val="00024502"/>
    <w:rsid w:val="00036500"/>
    <w:rsid w:val="00040AC2"/>
    <w:rsid w:val="000432A4"/>
    <w:rsid w:val="00060E16"/>
    <w:rsid w:val="00066F52"/>
    <w:rsid w:val="00076CB3"/>
    <w:rsid w:val="000A2E05"/>
    <w:rsid w:val="000A2FEF"/>
    <w:rsid w:val="000C56D5"/>
    <w:rsid w:val="000E0020"/>
    <w:rsid w:val="001206AF"/>
    <w:rsid w:val="00120FA6"/>
    <w:rsid w:val="0012246D"/>
    <w:rsid w:val="00146791"/>
    <w:rsid w:val="00166B56"/>
    <w:rsid w:val="00171AF6"/>
    <w:rsid w:val="001760D5"/>
    <w:rsid w:val="00177074"/>
    <w:rsid w:val="00177C9C"/>
    <w:rsid w:val="00184B94"/>
    <w:rsid w:val="0019710B"/>
    <w:rsid w:val="001C40C0"/>
    <w:rsid w:val="001C6DDE"/>
    <w:rsid w:val="001C733C"/>
    <w:rsid w:val="00213179"/>
    <w:rsid w:val="0021527A"/>
    <w:rsid w:val="002152C7"/>
    <w:rsid w:val="0021797C"/>
    <w:rsid w:val="00225A1A"/>
    <w:rsid w:val="00233434"/>
    <w:rsid w:val="002408C3"/>
    <w:rsid w:val="00243776"/>
    <w:rsid w:val="00256F5A"/>
    <w:rsid w:val="0027007C"/>
    <w:rsid w:val="00276E85"/>
    <w:rsid w:val="002839F1"/>
    <w:rsid w:val="00285B52"/>
    <w:rsid w:val="002904AF"/>
    <w:rsid w:val="0029527F"/>
    <w:rsid w:val="00295448"/>
    <w:rsid w:val="002A1397"/>
    <w:rsid w:val="002A5F90"/>
    <w:rsid w:val="002C2CA3"/>
    <w:rsid w:val="002C4B3E"/>
    <w:rsid w:val="002C79D6"/>
    <w:rsid w:val="002E1DD3"/>
    <w:rsid w:val="00305469"/>
    <w:rsid w:val="0031785E"/>
    <w:rsid w:val="00332B12"/>
    <w:rsid w:val="00351333"/>
    <w:rsid w:val="00354C04"/>
    <w:rsid w:val="00354DAA"/>
    <w:rsid w:val="00375D01"/>
    <w:rsid w:val="003804EF"/>
    <w:rsid w:val="00382334"/>
    <w:rsid w:val="00385E76"/>
    <w:rsid w:val="00397603"/>
    <w:rsid w:val="003D03E7"/>
    <w:rsid w:val="003D458A"/>
    <w:rsid w:val="00415BE3"/>
    <w:rsid w:val="00416C4A"/>
    <w:rsid w:val="00426344"/>
    <w:rsid w:val="0043706E"/>
    <w:rsid w:val="0044597F"/>
    <w:rsid w:val="00446932"/>
    <w:rsid w:val="00461836"/>
    <w:rsid w:val="00473A1E"/>
    <w:rsid w:val="004A7169"/>
    <w:rsid w:val="004B32F4"/>
    <w:rsid w:val="004E75A6"/>
    <w:rsid w:val="004F51E8"/>
    <w:rsid w:val="00504EDA"/>
    <w:rsid w:val="00514DAF"/>
    <w:rsid w:val="00515D76"/>
    <w:rsid w:val="00530ABF"/>
    <w:rsid w:val="00532EC7"/>
    <w:rsid w:val="00541CA3"/>
    <w:rsid w:val="00551AB0"/>
    <w:rsid w:val="005546A9"/>
    <w:rsid w:val="00560334"/>
    <w:rsid w:val="005650CA"/>
    <w:rsid w:val="00574582"/>
    <w:rsid w:val="00577862"/>
    <w:rsid w:val="005846FB"/>
    <w:rsid w:val="005978EA"/>
    <w:rsid w:val="005A4A3B"/>
    <w:rsid w:val="005A4CB5"/>
    <w:rsid w:val="005A546C"/>
    <w:rsid w:val="005A7F42"/>
    <w:rsid w:val="005C383F"/>
    <w:rsid w:val="0061068C"/>
    <w:rsid w:val="00615716"/>
    <w:rsid w:val="006205DA"/>
    <w:rsid w:val="00620961"/>
    <w:rsid w:val="006237BB"/>
    <w:rsid w:val="0063196F"/>
    <w:rsid w:val="006342C0"/>
    <w:rsid w:val="00645311"/>
    <w:rsid w:val="0064560F"/>
    <w:rsid w:val="00660727"/>
    <w:rsid w:val="00675CDE"/>
    <w:rsid w:val="006768B1"/>
    <w:rsid w:val="00684ACD"/>
    <w:rsid w:val="0069104A"/>
    <w:rsid w:val="006A3306"/>
    <w:rsid w:val="006C4338"/>
    <w:rsid w:val="006F3DF9"/>
    <w:rsid w:val="007008F5"/>
    <w:rsid w:val="00703E05"/>
    <w:rsid w:val="007060E5"/>
    <w:rsid w:val="00710FD6"/>
    <w:rsid w:val="0074434B"/>
    <w:rsid w:val="00757151"/>
    <w:rsid w:val="00770A0D"/>
    <w:rsid w:val="00783068"/>
    <w:rsid w:val="00790806"/>
    <w:rsid w:val="007909E0"/>
    <w:rsid w:val="0079785C"/>
    <w:rsid w:val="007A2A6A"/>
    <w:rsid w:val="007D7A65"/>
    <w:rsid w:val="007F2B2E"/>
    <w:rsid w:val="007F42C2"/>
    <w:rsid w:val="007F68A6"/>
    <w:rsid w:val="00814C13"/>
    <w:rsid w:val="00817BF1"/>
    <w:rsid w:val="0083205E"/>
    <w:rsid w:val="00835D9B"/>
    <w:rsid w:val="00844192"/>
    <w:rsid w:val="00844DAA"/>
    <w:rsid w:val="008552A5"/>
    <w:rsid w:val="008702A2"/>
    <w:rsid w:val="00880230"/>
    <w:rsid w:val="008A7858"/>
    <w:rsid w:val="00934503"/>
    <w:rsid w:val="0094192A"/>
    <w:rsid w:val="00943F51"/>
    <w:rsid w:val="00944304"/>
    <w:rsid w:val="00983FF3"/>
    <w:rsid w:val="00993076"/>
    <w:rsid w:val="009B1CD0"/>
    <w:rsid w:val="009B45B9"/>
    <w:rsid w:val="009D5DEC"/>
    <w:rsid w:val="009E05B4"/>
    <w:rsid w:val="009F1503"/>
    <w:rsid w:val="00A0693F"/>
    <w:rsid w:val="00A2218E"/>
    <w:rsid w:val="00A30B40"/>
    <w:rsid w:val="00A41FD8"/>
    <w:rsid w:val="00A65E59"/>
    <w:rsid w:val="00A81A4A"/>
    <w:rsid w:val="00A94F80"/>
    <w:rsid w:val="00AA6A2A"/>
    <w:rsid w:val="00AB664D"/>
    <w:rsid w:val="00AD75DA"/>
    <w:rsid w:val="00AE53C2"/>
    <w:rsid w:val="00AE7831"/>
    <w:rsid w:val="00AF06E7"/>
    <w:rsid w:val="00AF743A"/>
    <w:rsid w:val="00B00C6E"/>
    <w:rsid w:val="00B04126"/>
    <w:rsid w:val="00B054DA"/>
    <w:rsid w:val="00B14FD5"/>
    <w:rsid w:val="00B429E2"/>
    <w:rsid w:val="00B618F2"/>
    <w:rsid w:val="00B71251"/>
    <w:rsid w:val="00B87564"/>
    <w:rsid w:val="00B9242D"/>
    <w:rsid w:val="00BA44E5"/>
    <w:rsid w:val="00BC17B8"/>
    <w:rsid w:val="00BD4761"/>
    <w:rsid w:val="00BE3A35"/>
    <w:rsid w:val="00BE45DE"/>
    <w:rsid w:val="00BE6078"/>
    <w:rsid w:val="00BF0B3E"/>
    <w:rsid w:val="00BF6B83"/>
    <w:rsid w:val="00C00C0D"/>
    <w:rsid w:val="00C10EE1"/>
    <w:rsid w:val="00C10EE6"/>
    <w:rsid w:val="00C13286"/>
    <w:rsid w:val="00C76985"/>
    <w:rsid w:val="00C77F3D"/>
    <w:rsid w:val="00C91060"/>
    <w:rsid w:val="00C911FE"/>
    <w:rsid w:val="00CB07B7"/>
    <w:rsid w:val="00CD185D"/>
    <w:rsid w:val="00CD46CC"/>
    <w:rsid w:val="00CE428F"/>
    <w:rsid w:val="00D420D0"/>
    <w:rsid w:val="00D43CAF"/>
    <w:rsid w:val="00D46BC7"/>
    <w:rsid w:val="00D63991"/>
    <w:rsid w:val="00D83EAF"/>
    <w:rsid w:val="00DB0EC9"/>
    <w:rsid w:val="00DB19E0"/>
    <w:rsid w:val="00DB36A7"/>
    <w:rsid w:val="00DB4470"/>
    <w:rsid w:val="00DE51BA"/>
    <w:rsid w:val="00DF7EDD"/>
    <w:rsid w:val="00E04939"/>
    <w:rsid w:val="00E06776"/>
    <w:rsid w:val="00E2219A"/>
    <w:rsid w:val="00E2547B"/>
    <w:rsid w:val="00E40CF5"/>
    <w:rsid w:val="00E47798"/>
    <w:rsid w:val="00E85562"/>
    <w:rsid w:val="00EA5F26"/>
    <w:rsid w:val="00ED7503"/>
    <w:rsid w:val="00EE43E3"/>
    <w:rsid w:val="00F12FAA"/>
    <w:rsid w:val="00F16D03"/>
    <w:rsid w:val="00F17287"/>
    <w:rsid w:val="00F17F38"/>
    <w:rsid w:val="00F22E47"/>
    <w:rsid w:val="00F23486"/>
    <w:rsid w:val="00F409A8"/>
    <w:rsid w:val="00F50915"/>
    <w:rsid w:val="00F51635"/>
    <w:rsid w:val="00F64431"/>
    <w:rsid w:val="00F67A4C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character" w:customStyle="1" w:styleId="CharacterStyle2">
    <w:name w:val="Character Style 2"/>
    <w:uiPriority w:val="99"/>
    <w:rsid w:val="00E04939"/>
    <w:rPr>
      <w:rFonts w:ascii="Tahoma" w:hAnsi="Tahoma" w:cs="Tahoma"/>
      <w:color w:val="182024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character" w:customStyle="1" w:styleId="CharacterStyle2">
    <w:name w:val="Character Style 2"/>
    <w:uiPriority w:val="99"/>
    <w:rsid w:val="00E04939"/>
    <w:rPr>
      <w:rFonts w:ascii="Tahoma" w:hAnsi="Tahoma" w:cs="Tahoma"/>
      <w:color w:val="18202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4812D5"/>
    <w:rsid w:val="00A71A8F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1A8F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1A8F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DDA19-652C-43EE-80DA-DDCC72D30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202</TotalTime>
  <Pages>4</Pages>
  <Words>1021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TROUILLAS JEAN-YVES</cp:lastModifiedBy>
  <cp:revision>93</cp:revision>
  <cp:lastPrinted>2016-04-08T14:31:00Z</cp:lastPrinted>
  <dcterms:created xsi:type="dcterms:W3CDTF">2018-07-25T15:31:00Z</dcterms:created>
  <dcterms:modified xsi:type="dcterms:W3CDTF">2025-06-24T09:28:00Z</dcterms:modified>
</cp:coreProperties>
</file>